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091A5619" w:rsidR="006A0A40" w:rsidRPr="00CB7739" w:rsidRDefault="00342588" w:rsidP="008A4B5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72228569"/>
      <w:proofErr w:type="spellStart"/>
      <w:r>
        <w:rPr>
          <w:rFonts w:ascii="Arial" w:hAnsi="Arial" w:cs="Arial"/>
          <w:b/>
          <w:bCs/>
          <w:sz w:val="22"/>
          <w:szCs w:val="22"/>
        </w:rPr>
        <w:t>Wykonanie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dokumentacji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projektowej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pn</w:t>
      </w:r>
      <w:proofErr w:type="spellEnd"/>
      <w:r>
        <w:rPr>
          <w:rFonts w:ascii="Arial" w:hAnsi="Arial" w:cs="Arial"/>
          <w:b/>
          <w:bCs/>
          <w:sz w:val="22"/>
          <w:szCs w:val="22"/>
        </w:rPr>
        <w:t>. : „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Jamnica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w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nr 1 164R </w:t>
      </w:r>
      <w:bookmarkEnd w:id="0"/>
      <w:proofErr w:type="spellStart"/>
      <w:r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Bór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Jamy, km 1+900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wraz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przebudową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rozbudową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dojazdach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uzyskanie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pozwolenia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budowę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  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lub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decyzji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ZRiD”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66AF8022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6FDE42E5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B92F85" w14:textId="2760E38D" w:rsidR="00342588" w:rsidRDefault="0034258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B0650B8" w14:textId="4C537B09" w:rsidR="00342588" w:rsidRDefault="0034258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9A3DA18" w14:textId="5DF28BAE" w:rsidR="00342588" w:rsidRDefault="0034258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E57E8F" w14:textId="77777777" w:rsidR="00342588" w:rsidRDefault="0034258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lastRenderedPageBreak/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C913" w14:textId="77777777" w:rsidR="00421189" w:rsidRDefault="00421189" w:rsidP="00AC1A4B">
      <w:r>
        <w:separator/>
      </w:r>
    </w:p>
  </w:endnote>
  <w:endnote w:type="continuationSeparator" w:id="0">
    <w:p w14:paraId="3FEE77EE" w14:textId="77777777" w:rsidR="00421189" w:rsidRDefault="0042118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3E2A5" w14:textId="77777777" w:rsidR="00421189" w:rsidRDefault="00421189" w:rsidP="00AC1A4B">
      <w:r>
        <w:separator/>
      </w:r>
    </w:p>
  </w:footnote>
  <w:footnote w:type="continuationSeparator" w:id="0">
    <w:p w14:paraId="6B6B52B4" w14:textId="77777777" w:rsidR="00421189" w:rsidRDefault="0042118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759E938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342588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PZD.261.</w:t>
    </w:r>
    <w:r w:rsidR="007F74DB" w:rsidRPr="00342588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2</w:t>
    </w:r>
    <w:r w:rsidR="006278B0" w:rsidRPr="00342588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5</w:t>
    </w:r>
    <w:r w:rsidRPr="00342588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.202</w:t>
    </w:r>
    <w:r w:rsidR="00342588" w:rsidRPr="00342588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2</w:t>
    </w:r>
    <w:r w:rsidR="006278B0" w:rsidRPr="00342588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.SM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74595760">
    <w:abstractNumId w:val="45"/>
  </w:num>
  <w:num w:numId="2" w16cid:durableId="131676666">
    <w:abstractNumId w:val="36"/>
  </w:num>
  <w:num w:numId="3" w16cid:durableId="834414085">
    <w:abstractNumId w:val="37"/>
  </w:num>
  <w:num w:numId="4" w16cid:durableId="2128885582">
    <w:abstractNumId w:val="20"/>
  </w:num>
  <w:num w:numId="5" w16cid:durableId="641693060">
    <w:abstractNumId w:val="44"/>
  </w:num>
  <w:num w:numId="6" w16cid:durableId="1866555302">
    <w:abstractNumId w:val="18"/>
  </w:num>
  <w:num w:numId="7" w16cid:durableId="1576477035">
    <w:abstractNumId w:val="22"/>
  </w:num>
  <w:num w:numId="8" w16cid:durableId="169369952">
    <w:abstractNumId w:val="33"/>
  </w:num>
  <w:num w:numId="9" w16cid:durableId="1721320042">
    <w:abstractNumId w:val="31"/>
  </w:num>
  <w:num w:numId="10" w16cid:durableId="1012754981">
    <w:abstractNumId w:val="32"/>
  </w:num>
  <w:num w:numId="11" w16cid:durableId="849223062">
    <w:abstractNumId w:val="42"/>
  </w:num>
  <w:num w:numId="12" w16cid:durableId="1474760471">
    <w:abstractNumId w:val="29"/>
  </w:num>
  <w:num w:numId="13" w16cid:durableId="1677876366">
    <w:abstractNumId w:val="38"/>
  </w:num>
  <w:num w:numId="14" w16cid:durableId="852258485">
    <w:abstractNumId w:val="40"/>
  </w:num>
  <w:num w:numId="15" w16cid:durableId="1523202970">
    <w:abstractNumId w:val="39"/>
  </w:num>
  <w:num w:numId="16" w16cid:durableId="229467396">
    <w:abstractNumId w:val="24"/>
  </w:num>
  <w:num w:numId="17" w16cid:durableId="417823956">
    <w:abstractNumId w:val="34"/>
  </w:num>
  <w:num w:numId="18" w16cid:durableId="253980030">
    <w:abstractNumId w:val="41"/>
  </w:num>
  <w:num w:numId="19" w16cid:durableId="424494569">
    <w:abstractNumId w:val="47"/>
  </w:num>
  <w:num w:numId="20" w16cid:durableId="1422218062">
    <w:abstractNumId w:val="27"/>
  </w:num>
  <w:num w:numId="21" w16cid:durableId="730230401">
    <w:abstractNumId w:val="48"/>
  </w:num>
  <w:num w:numId="22" w16cid:durableId="104429894">
    <w:abstractNumId w:val="17"/>
  </w:num>
  <w:num w:numId="23" w16cid:durableId="1233855687">
    <w:abstractNumId w:val="43"/>
  </w:num>
  <w:num w:numId="24" w16cid:durableId="1350595768">
    <w:abstractNumId w:val="35"/>
  </w:num>
  <w:num w:numId="25" w16cid:durableId="523447944">
    <w:abstractNumId w:val="25"/>
  </w:num>
  <w:num w:numId="26" w16cid:durableId="820580767">
    <w:abstractNumId w:val="28"/>
  </w:num>
  <w:num w:numId="27" w16cid:durableId="691342824">
    <w:abstractNumId w:val="49"/>
  </w:num>
  <w:num w:numId="28" w16cid:durableId="1194079783">
    <w:abstractNumId w:val="23"/>
  </w:num>
  <w:num w:numId="29" w16cid:durableId="413746112">
    <w:abstractNumId w:val="46"/>
  </w:num>
  <w:num w:numId="30" w16cid:durableId="137635134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57EFB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56A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2588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1189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0D24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8B0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9</cp:revision>
  <cp:lastPrinted>2021-01-22T11:31:00Z</cp:lastPrinted>
  <dcterms:created xsi:type="dcterms:W3CDTF">2021-02-17T13:08:00Z</dcterms:created>
  <dcterms:modified xsi:type="dcterms:W3CDTF">2022-04-19T07:20:00Z</dcterms:modified>
</cp:coreProperties>
</file>